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19625A" w:rsidP="00BB116C">
      <w:pPr>
        <w:pStyle w:val="Titolo1"/>
        <w:jc w:val="center"/>
        <w:rPr>
          <w:sz w:val="20"/>
          <w:szCs w:val="20"/>
        </w:rPr>
      </w:pPr>
      <w:r>
        <w:t>7559977261</w:t>
      </w:r>
      <w:r w:rsidR="00A23B3E">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60E0C" w:rsidRPr="00240873" w:rsidRDefault="00560E0C" w:rsidP="00560E0C">
            <w:pPr>
              <w:rPr>
                <w:rFonts w:ascii="Arial" w:hAnsi="Arial" w:cs="Arial"/>
                <w:b/>
                <w:color w:val="000000"/>
                <w:sz w:val="14"/>
                <w:szCs w:val="14"/>
              </w:rPr>
            </w:pPr>
            <w:r w:rsidRPr="00240873">
              <w:rPr>
                <w:rFonts w:ascii="Arial" w:hAnsi="Arial" w:cs="Arial"/>
                <w:b/>
                <w:color w:val="000000"/>
                <w:sz w:val="14"/>
                <w:szCs w:val="14"/>
              </w:rPr>
              <w:t>IGEA S.P.A.</w:t>
            </w:r>
          </w:p>
          <w:p w:rsidR="00A23B3E" w:rsidRPr="003A443E" w:rsidRDefault="00560E0C" w:rsidP="00560E0C">
            <w:pPr>
              <w:rPr>
                <w:color w:val="000000"/>
              </w:rPr>
            </w:pPr>
            <w:r w:rsidRPr="00240873">
              <w:rPr>
                <w:rFonts w:ascii="Arial" w:hAnsi="Arial" w:cs="Arial"/>
                <w:b/>
                <w:color w:val="000000"/>
                <w:sz w:val="14"/>
                <w:szCs w:val="14"/>
              </w:rPr>
              <w:t>01087220289</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Tr="003340AC">
        <w:trPr>
          <w:trHeight w:val="111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A28D1" w:rsidRPr="000A28D1" w:rsidRDefault="000A28D1" w:rsidP="000A28D1">
            <w:pPr>
              <w:jc w:val="both"/>
              <w:rPr>
                <w:rStyle w:val="CharacterStyle1"/>
                <w:rFonts w:ascii="Arial" w:hAnsi="Arial" w:cs="Arial"/>
                <w:b/>
                <w:spacing w:val="-5"/>
                <w:w w:val="105"/>
                <w:sz w:val="14"/>
                <w:szCs w:val="14"/>
              </w:rPr>
            </w:pPr>
            <w:r w:rsidRPr="000A28D1">
              <w:rPr>
                <w:rStyle w:val="CharacterStyle1"/>
                <w:rFonts w:ascii="Arial" w:hAnsi="Arial" w:cs="Arial"/>
                <w:b/>
                <w:spacing w:val="-5"/>
                <w:w w:val="105"/>
                <w:sz w:val="14"/>
                <w:szCs w:val="14"/>
                <w:u w:val="single"/>
              </w:rPr>
              <w:t>PROCEDURA APERTA</w:t>
            </w:r>
            <w:r w:rsidRPr="000A28D1">
              <w:rPr>
                <w:rStyle w:val="CharacterStyle1"/>
                <w:rFonts w:ascii="Arial" w:hAnsi="Arial" w:cs="Arial"/>
                <w:b/>
                <w:spacing w:val="-5"/>
                <w:w w:val="105"/>
                <w:sz w:val="14"/>
                <w:szCs w:val="14"/>
              </w:rPr>
              <w:t xml:space="preserve"> </w:t>
            </w:r>
            <w:r w:rsidRPr="000A28D1">
              <w:rPr>
                <w:rFonts w:ascii="Arial" w:hAnsi="Arial" w:cs="Arial"/>
                <w:sz w:val="14"/>
                <w:szCs w:val="14"/>
              </w:rPr>
              <w:t xml:space="preserve">per la conclusione di un accordo quadro, con unico operatore, per la fornitura di materiale elettrico da destinare ai lavori di manutenzione di IGEA </w:t>
            </w:r>
            <w:proofErr w:type="spellStart"/>
            <w:r w:rsidRPr="000A28D1">
              <w:rPr>
                <w:rFonts w:ascii="Arial" w:hAnsi="Arial" w:cs="Arial"/>
                <w:sz w:val="14"/>
                <w:szCs w:val="14"/>
              </w:rPr>
              <w:t>SpA</w:t>
            </w:r>
            <w:proofErr w:type="spellEnd"/>
            <w:r w:rsidRPr="000A28D1">
              <w:rPr>
                <w:rFonts w:ascii="Arial" w:hAnsi="Arial" w:cs="Arial"/>
                <w:sz w:val="14"/>
                <w:szCs w:val="14"/>
              </w:rPr>
              <w:t>.</w:t>
            </w:r>
          </w:p>
          <w:p w:rsidR="00A23B3E" w:rsidRDefault="00A23B3E"/>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60E0C" w:rsidP="000A28D1">
            <w:r w:rsidRPr="00240873">
              <w:rPr>
                <w:rFonts w:ascii="Arial" w:hAnsi="Arial" w:cs="Arial"/>
                <w:b/>
                <w:color w:val="000000"/>
                <w:sz w:val="14"/>
                <w:szCs w:val="14"/>
              </w:rPr>
              <w:t>BND</w:t>
            </w:r>
            <w:r w:rsidR="000A28D1">
              <w:rPr>
                <w:rFonts w:ascii="Arial" w:hAnsi="Arial" w:cs="Arial"/>
                <w:b/>
                <w:color w:val="000000"/>
                <w:sz w:val="14"/>
                <w:szCs w:val="14"/>
              </w:rPr>
              <w:t>3141</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60E0C" w:rsidRPr="00240873" w:rsidRDefault="0019625A" w:rsidP="00560E0C">
            <w:pPr>
              <w:jc w:val="both"/>
              <w:rPr>
                <w:rFonts w:ascii="Arial" w:hAnsi="Arial" w:cs="Arial"/>
                <w:b/>
                <w:color w:val="auto"/>
                <w:sz w:val="14"/>
                <w:szCs w:val="14"/>
              </w:rPr>
            </w:pPr>
            <w:r>
              <w:rPr>
                <w:rFonts w:ascii="Arial" w:hAnsi="Arial" w:cs="Arial"/>
                <w:b/>
                <w:color w:val="auto"/>
                <w:sz w:val="14"/>
                <w:szCs w:val="14"/>
              </w:rPr>
              <w:t>7559977261</w:t>
            </w:r>
            <w:bookmarkStart w:id="0" w:name="_GoBack"/>
            <w:bookmarkEnd w:id="0"/>
          </w:p>
          <w:p w:rsidR="00A23B3E" w:rsidRPr="003A443E" w:rsidRDefault="00A23B3E" w:rsidP="00560E0C">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560E0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560E0C">
        <w:tc>
          <w:tcPr>
            <w:tcW w:w="4644" w:type="dxa"/>
            <w:tcBorders>
              <w:top w:val="single" w:sz="4" w:space="0" w:color="00000A"/>
              <w:left w:val="single" w:sz="4" w:space="0" w:color="00000A"/>
              <w:bottom w:val="single" w:sz="4" w:space="0" w:color="auto"/>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auto"/>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headerReference w:type="default" r:id="rId18"/>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E0C" w:rsidRDefault="00560E0C">
      <w:pPr>
        <w:spacing w:before="0" w:after="0"/>
      </w:pPr>
      <w:r>
        <w:separator/>
      </w:r>
    </w:p>
  </w:endnote>
  <w:endnote w:type="continuationSeparator" w:id="0">
    <w:p w:rsidR="00560E0C" w:rsidRDefault="00560E0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Arial">
    <w:altName w:val="Courier New"/>
    <w:panose1 w:val="020B0604020202020204"/>
    <w:charset w:val="00"/>
    <w:family w:val="swiss"/>
    <w:pitch w:val="variable"/>
    <w:sig w:usb0="E0002AFF" w:usb1="C0007843"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2AFF" w:usb1="4000ACFF" w:usb2="00000001" w:usb3="00000000" w:csb0="000001FF" w:csb1="00000000"/>
  </w:font>
  <w:font w:name="font292">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MV Boli"/>
    <w:panose1 w:val="00000400000000000000"/>
    <w:charset w:val="00"/>
    <w:family w:val="roman"/>
    <w:pitch w:val="variable"/>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E0C" w:rsidRPr="00D509A5" w:rsidRDefault="00560E0C"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19625A">
      <w:rPr>
        <w:rFonts w:ascii="Calibri" w:hAnsi="Calibri"/>
        <w:noProof/>
        <w:sz w:val="20"/>
        <w:szCs w:val="20"/>
      </w:rPr>
      <w:t>3</w:t>
    </w:r>
    <w:r w:rsidRPr="00D509A5">
      <w:rPr>
        <w:rFonts w:ascii="Calibri" w:hAnsi="Calibri"/>
        <w:sz w:val="20"/>
        <w:szCs w:val="20"/>
      </w:rPr>
      <w:fldChar w:fldCharType="end"/>
    </w:r>
  </w:p>
  <w:p w:rsidR="00560E0C" w:rsidRDefault="00560E0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E0C" w:rsidRDefault="00560E0C">
      <w:pPr>
        <w:spacing w:before="0" w:after="0"/>
      </w:pPr>
      <w:r>
        <w:separator/>
      </w:r>
    </w:p>
  </w:footnote>
  <w:footnote w:type="continuationSeparator" w:id="0">
    <w:p w:rsidR="00560E0C" w:rsidRDefault="00560E0C">
      <w:pPr>
        <w:spacing w:before="0" w:after="0"/>
      </w:pPr>
      <w:r>
        <w:continuationSeparator/>
      </w:r>
    </w:p>
  </w:footnote>
  <w:footnote w:id="1">
    <w:p w:rsidR="00560E0C" w:rsidRPr="001F35A9" w:rsidRDefault="00560E0C"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560E0C" w:rsidRPr="001F35A9" w:rsidRDefault="00560E0C"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560E0C" w:rsidRPr="001F35A9" w:rsidRDefault="00560E0C"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560E0C" w:rsidRPr="001F35A9" w:rsidRDefault="00560E0C"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560E0C" w:rsidRPr="001F35A9" w:rsidRDefault="00560E0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560E0C" w:rsidRPr="001F35A9" w:rsidRDefault="00560E0C"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560E0C" w:rsidRPr="001F35A9" w:rsidRDefault="00560E0C"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560E0C" w:rsidRPr="001F35A9" w:rsidRDefault="00560E0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560E0C" w:rsidRPr="001F35A9" w:rsidRDefault="00560E0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560E0C" w:rsidRPr="001F35A9" w:rsidRDefault="00560E0C"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560E0C" w:rsidRPr="001F35A9" w:rsidRDefault="00560E0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560E0C" w:rsidRPr="001F35A9" w:rsidRDefault="00560E0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560E0C" w:rsidRPr="001F35A9" w:rsidRDefault="00560E0C"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560E0C" w:rsidRPr="001F35A9" w:rsidRDefault="00560E0C"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560E0C" w:rsidRPr="003E60D1" w:rsidRDefault="00560E0C"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560E0C" w:rsidRPr="003E60D1" w:rsidRDefault="00560E0C"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560E0C" w:rsidRPr="003E60D1" w:rsidRDefault="00560E0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560E0C" w:rsidRPr="003E60D1" w:rsidRDefault="00560E0C"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560E0C" w:rsidRPr="003E60D1" w:rsidRDefault="00560E0C"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560E0C" w:rsidRPr="003E60D1" w:rsidRDefault="00560E0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560E0C" w:rsidRPr="003E60D1" w:rsidRDefault="00560E0C"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560E0C" w:rsidRPr="003E60D1" w:rsidRDefault="00560E0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560E0C" w:rsidRPr="00BF74E1" w:rsidRDefault="00560E0C"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560E0C" w:rsidRPr="00F351F0" w:rsidRDefault="00560E0C"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560E0C" w:rsidRPr="003E60D1" w:rsidRDefault="00560E0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560E0C" w:rsidRPr="003E60D1" w:rsidRDefault="00560E0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560E0C" w:rsidRPr="003E60D1" w:rsidRDefault="00560E0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560E0C" w:rsidRPr="003E60D1" w:rsidRDefault="00560E0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560E0C" w:rsidRPr="003E60D1" w:rsidRDefault="00560E0C"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560E0C" w:rsidRPr="003E60D1" w:rsidRDefault="00560E0C"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560E0C" w:rsidRPr="003E60D1" w:rsidRDefault="00560E0C"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560E0C" w:rsidRPr="003E60D1" w:rsidRDefault="00560E0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0AC" w:rsidRPr="003340AC" w:rsidRDefault="003340AC">
    <w:pPr>
      <w:pStyle w:val="Intestazione"/>
      <w:rPr>
        <w:sz w:val="16"/>
        <w:szCs w:val="16"/>
      </w:rPr>
    </w:pPr>
    <w:proofErr w:type="spellStart"/>
    <w:r w:rsidRPr="003340AC">
      <w:rPr>
        <w:sz w:val="16"/>
        <w:szCs w:val="16"/>
      </w:rPr>
      <w:t>All</w:t>
    </w:r>
    <w:proofErr w:type="spellEnd"/>
    <w:r w:rsidRPr="003340AC">
      <w:rPr>
        <w:sz w:val="16"/>
        <w:szCs w:val="16"/>
      </w:rPr>
      <w:t>. 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15B63C5"/>
    <w:multiLevelType w:val="hybridMultilevel"/>
    <w:tmpl w:val="B1A0D2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536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6F3"/>
    <w:rsid w:val="00076DCA"/>
    <w:rsid w:val="000953DC"/>
    <w:rsid w:val="000A28D1"/>
    <w:rsid w:val="000A7B33"/>
    <w:rsid w:val="000B5314"/>
    <w:rsid w:val="000E5FBC"/>
    <w:rsid w:val="00121BF6"/>
    <w:rsid w:val="001752F0"/>
    <w:rsid w:val="0019625A"/>
    <w:rsid w:val="001D3A2B"/>
    <w:rsid w:val="001D56C2"/>
    <w:rsid w:val="001F35A9"/>
    <w:rsid w:val="00270DA2"/>
    <w:rsid w:val="002A21BC"/>
    <w:rsid w:val="002C169E"/>
    <w:rsid w:val="002D1236"/>
    <w:rsid w:val="002D50E9"/>
    <w:rsid w:val="002E43BE"/>
    <w:rsid w:val="00316FAD"/>
    <w:rsid w:val="003340AC"/>
    <w:rsid w:val="00350D7E"/>
    <w:rsid w:val="0036728A"/>
    <w:rsid w:val="00382912"/>
    <w:rsid w:val="00384132"/>
    <w:rsid w:val="003A443E"/>
    <w:rsid w:val="003B3636"/>
    <w:rsid w:val="003E5EAE"/>
    <w:rsid w:val="003E60D1"/>
    <w:rsid w:val="003E7810"/>
    <w:rsid w:val="004234D1"/>
    <w:rsid w:val="004D598B"/>
    <w:rsid w:val="00516CEA"/>
    <w:rsid w:val="005309A4"/>
    <w:rsid w:val="00560E0C"/>
    <w:rsid w:val="0058406C"/>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A2252"/>
    <w:rsid w:val="00AA5F93"/>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2DC0"/>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5FE4F680"/>
  <w15:docId w15:val="{8D2938D5-3ED0-4C0C-8FB5-6954EC0D4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customStyle="1" w:styleId="CharacterStyle1">
    <w:name w:val="Character Style 1"/>
    <w:uiPriority w:val="99"/>
    <w:rsid w:val="00560E0C"/>
    <w:rPr>
      <w:rFonts w:ascii="Times New Roman" w:hAnsi="Times New Roman" w:cs="Times New Roman"/>
      <w:sz w:val="23"/>
      <w:szCs w:val="23"/>
    </w:rPr>
  </w:style>
  <w:style w:type="paragraph" w:styleId="Paragrafoelenco">
    <w:name w:val="List Paragraph"/>
    <w:basedOn w:val="Normale"/>
    <w:uiPriority w:val="34"/>
    <w:qFormat/>
    <w:rsid w:val="00560E0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983AB-1FEF-465F-ABE0-986C14235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C882301A</Template>
  <TotalTime>6</TotalTime>
  <Pages>18</Pages>
  <Words>6367</Words>
  <Characters>36296</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42578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Canu, Maria Valentina</cp:lastModifiedBy>
  <cp:revision>6</cp:revision>
  <cp:lastPrinted>2016-07-15T13:50:00Z</cp:lastPrinted>
  <dcterms:created xsi:type="dcterms:W3CDTF">2018-05-03T15:56:00Z</dcterms:created>
  <dcterms:modified xsi:type="dcterms:W3CDTF">2018-07-05T10:15:00Z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